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04680F">
        <w:rPr>
          <w:rFonts w:ascii="Cambria" w:hAnsi="Cambria"/>
          <w:sz w:val="24"/>
          <w:szCs w:val="24"/>
        </w:rPr>
        <w:t>Wykonanie instalacji odgromowej budynku Jarkowice 20</w:t>
      </w:r>
      <w:r w:rsidRPr="0051787A">
        <w:rPr>
          <w:rFonts w:ascii="Cambria" w:hAnsi="Cambria"/>
          <w:color w:val="000000" w:themeColor="text1"/>
          <w:sz w:val="24"/>
          <w:szCs w:val="24"/>
        </w:rPr>
        <w:t>”</w:t>
      </w:r>
    </w:p>
    <w:p w:rsidR="006D29BC" w:rsidRPr="0051787A" w:rsidRDefault="006D29BC" w:rsidP="002B45A5">
      <w:pPr>
        <w:pStyle w:val="Tekstpodstawowy21"/>
        <w:spacing w:line="240" w:lineRule="auto"/>
        <w:jc w:val="left"/>
        <w:rPr>
          <w:rFonts w:ascii="Cambria" w:hAnsi="Cambria"/>
          <w:color w:val="000000" w:themeColor="text1"/>
          <w:sz w:val="24"/>
          <w:szCs w:val="24"/>
        </w:rPr>
      </w:pP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51787A">
        <w:rPr>
          <w:rFonts w:ascii="Cambria" w:hAnsi="Cambria"/>
          <w:snapToGrid w:val="0"/>
          <w:color w:val="000000" w:themeColor="text1"/>
        </w:rPr>
        <w:t>8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6D29BC" w:rsidRPr="0051787A">
        <w:rPr>
          <w:rFonts w:ascii="Cambria" w:hAnsi="Cambria"/>
          <w:snapToGrid w:val="0"/>
          <w:color w:val="000000" w:themeColor="text1"/>
        </w:rPr>
        <w:t>986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51787A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wykonanie </w:t>
      </w:r>
      <w:r w:rsidR="003E5A37">
        <w:rPr>
          <w:rFonts w:ascii="Cambria" w:hAnsi="Cambria"/>
          <w:snapToGrid w:val="0"/>
          <w:color w:val="000000" w:themeColor="text1"/>
        </w:rPr>
        <w:t xml:space="preserve">robót </w:t>
      </w:r>
      <w:r w:rsidR="0004680F">
        <w:rPr>
          <w:rFonts w:ascii="Cambria" w:hAnsi="Cambria"/>
          <w:snapToGrid w:val="0"/>
          <w:color w:val="000000" w:themeColor="text1"/>
        </w:rPr>
        <w:t>projektowych i instalacyjnych</w:t>
      </w:r>
      <w:r w:rsidR="003E5A37">
        <w:rPr>
          <w:rFonts w:ascii="Cambria" w:hAnsi="Cambria"/>
          <w:snapToGrid w:val="0"/>
          <w:color w:val="000000" w:themeColor="text1"/>
        </w:rPr>
        <w:t xml:space="preserve"> polegających na </w:t>
      </w:r>
      <w:r w:rsidR="00907D43">
        <w:rPr>
          <w:rFonts w:ascii="Cambria" w:hAnsi="Cambria"/>
          <w:snapToGrid w:val="0"/>
          <w:color w:val="000000" w:themeColor="text1"/>
        </w:rPr>
        <w:t xml:space="preserve">zaprojektowaniu i </w:t>
      </w:r>
      <w:r w:rsidR="0004680F">
        <w:rPr>
          <w:rFonts w:ascii="Cambria" w:hAnsi="Cambria"/>
          <w:snapToGrid w:val="0"/>
          <w:color w:val="000000" w:themeColor="text1"/>
        </w:rPr>
        <w:t>wykonaniu instalacji odgromowej</w:t>
      </w:r>
      <w:r w:rsidR="006C53F8">
        <w:rPr>
          <w:rFonts w:ascii="Cambria" w:hAnsi="Cambria"/>
          <w:snapToGrid w:val="0"/>
          <w:color w:val="000000" w:themeColor="text1"/>
        </w:rPr>
        <w:t xml:space="preserve"> na budynku</w:t>
      </w:r>
      <w:r w:rsidR="003E5A37">
        <w:rPr>
          <w:rFonts w:ascii="Cambria" w:hAnsi="Cambria"/>
          <w:snapToGrid w:val="0"/>
          <w:color w:val="000000" w:themeColor="text1"/>
        </w:rPr>
        <w:t xml:space="preserve"> mieszkalny</w:t>
      </w:r>
      <w:r w:rsidR="006C53F8">
        <w:rPr>
          <w:rFonts w:ascii="Cambria" w:hAnsi="Cambria"/>
          <w:snapToGrid w:val="0"/>
          <w:color w:val="000000" w:themeColor="text1"/>
        </w:rPr>
        <w:t xml:space="preserve">m </w:t>
      </w:r>
      <w:r w:rsidR="0004680F">
        <w:rPr>
          <w:rFonts w:ascii="Cambria" w:hAnsi="Cambria"/>
          <w:snapToGrid w:val="0"/>
          <w:color w:val="000000" w:themeColor="text1"/>
        </w:rPr>
        <w:t xml:space="preserve">nr 20 </w:t>
      </w:r>
      <w:r w:rsidR="006C53F8">
        <w:rPr>
          <w:rFonts w:ascii="Cambria" w:hAnsi="Cambria"/>
          <w:snapToGrid w:val="0"/>
          <w:color w:val="000000" w:themeColor="text1"/>
        </w:rPr>
        <w:t xml:space="preserve">położonym </w:t>
      </w:r>
      <w:r w:rsidR="0004680F">
        <w:rPr>
          <w:rFonts w:ascii="Cambria" w:hAnsi="Cambria"/>
          <w:snapToGrid w:val="0"/>
          <w:color w:val="000000" w:themeColor="text1"/>
        </w:rPr>
        <w:t>w Jarkowicach</w:t>
      </w:r>
      <w:r w:rsidR="00907D43">
        <w:rPr>
          <w:rFonts w:ascii="Cambria" w:hAnsi="Cambria"/>
          <w:snapToGrid w:val="0"/>
          <w:color w:val="000000" w:themeColor="text1"/>
        </w:rPr>
        <w:t xml:space="preserve">, wraz z wykonaniem i dostarczeniem Zamawiającemu </w:t>
      </w:r>
      <w:r w:rsidR="003D53E3">
        <w:rPr>
          <w:rFonts w:ascii="Cambria" w:hAnsi="Cambria"/>
          <w:snapToGrid w:val="0"/>
          <w:color w:val="000000" w:themeColor="text1"/>
        </w:rPr>
        <w:t>projektu, metryki</w:t>
      </w:r>
      <w:r w:rsidR="00907D43">
        <w:rPr>
          <w:rFonts w:ascii="Cambria" w:hAnsi="Cambria"/>
          <w:snapToGrid w:val="0"/>
          <w:color w:val="000000" w:themeColor="text1"/>
        </w:rPr>
        <w:t xml:space="preserve"> oraz badań i pomiarów wykonanej instalacji</w:t>
      </w:r>
      <w:r w:rsidR="007B6EE0" w:rsidRPr="0051787A">
        <w:rPr>
          <w:rFonts w:ascii="Cambria" w:hAnsi="Cambria"/>
          <w:snapToGrid w:val="0"/>
          <w:color w:val="000000" w:themeColor="text1"/>
        </w:rPr>
        <w:t>.</w:t>
      </w:r>
    </w:p>
    <w:p w:rsidR="00CD2E44" w:rsidRPr="00CD2E44" w:rsidRDefault="00CD2E44" w:rsidP="00CD2E44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Do</w:t>
      </w:r>
      <w:r w:rsidRPr="00CD2E44">
        <w:rPr>
          <w:rFonts w:ascii="Cambria" w:hAnsi="Cambria" w:cs="Arial"/>
          <w:color w:val="000000" w:themeColor="text1"/>
        </w:rPr>
        <w:t xml:space="preserve"> </w:t>
      </w:r>
      <w:r>
        <w:rPr>
          <w:rFonts w:ascii="Cambria" w:hAnsi="Cambria" w:cs="Arial"/>
          <w:color w:val="000000" w:themeColor="text1"/>
        </w:rPr>
        <w:t>wykonania</w:t>
      </w:r>
      <w:r w:rsidR="006C53F8">
        <w:rPr>
          <w:rFonts w:ascii="Cambria" w:hAnsi="Cambria" w:cs="Arial"/>
          <w:color w:val="000000" w:themeColor="text1"/>
        </w:rPr>
        <w:t xml:space="preserve"> przedmiotu</w:t>
      </w:r>
      <w:r>
        <w:rPr>
          <w:rFonts w:ascii="Cambria" w:hAnsi="Cambria" w:cs="Arial"/>
          <w:color w:val="000000" w:themeColor="text1"/>
        </w:rPr>
        <w:t xml:space="preserve"> </w:t>
      </w:r>
      <w:r w:rsidR="006C53F8">
        <w:rPr>
          <w:rFonts w:ascii="Cambria" w:hAnsi="Cambria" w:cs="Arial"/>
          <w:color w:val="000000" w:themeColor="text1"/>
        </w:rPr>
        <w:t>Zamówienia</w:t>
      </w:r>
      <w:r>
        <w:rPr>
          <w:rFonts w:ascii="Cambria" w:hAnsi="Cambria" w:cs="Arial"/>
          <w:color w:val="000000" w:themeColor="text1"/>
        </w:rPr>
        <w:t xml:space="preserve"> Wykonawca jest obowiązany zatrudnić </w:t>
      </w:r>
      <w:r w:rsidR="00907D43">
        <w:rPr>
          <w:rFonts w:ascii="Cambria" w:hAnsi="Cambria" w:cs="Arial"/>
          <w:color w:val="000000" w:themeColor="text1"/>
        </w:rPr>
        <w:t>osoby posiadające stosowne uprawnienia zawodowe</w:t>
      </w:r>
      <w:r>
        <w:rPr>
          <w:rFonts w:ascii="Cambria" w:hAnsi="Cambria" w:cs="Arial"/>
          <w:color w:val="000000" w:themeColor="text1"/>
        </w:rPr>
        <w:t>.</w:t>
      </w:r>
      <w:r w:rsidRPr="00CD2E44">
        <w:rPr>
          <w:rFonts w:ascii="Cambria" w:hAnsi="Cambria" w:cs="Arial"/>
          <w:color w:val="000000" w:themeColor="text1"/>
        </w:rPr>
        <w:t xml:space="preserve"> </w:t>
      </w:r>
    </w:p>
    <w:p w:rsidR="008B7B24" w:rsidRPr="00D557A8" w:rsidRDefault="008B7B24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Obowiązującym wynagrodzeniem będzie wynagrodzenie ryczałtowe na podstawie przedstawionej oferty. W przypadku konieczności wykonania robót dodatkowych</w:t>
      </w:r>
      <w:r w:rsidR="00D557A8" w:rsidRPr="00D557A8">
        <w:rPr>
          <w:rFonts w:ascii="Cambria" w:hAnsi="Cambria" w:cs="Arial"/>
          <w:color w:val="000000" w:themeColor="text1"/>
        </w:rPr>
        <w:t xml:space="preserve"> roboty te będą rozliczane w oparciu</w:t>
      </w:r>
      <w:r w:rsidR="00D557A8">
        <w:rPr>
          <w:rFonts w:ascii="Cambria" w:hAnsi="Cambria" w:cs="Arial"/>
          <w:color w:val="000000" w:themeColor="text1"/>
        </w:rPr>
        <w:t xml:space="preserve"> </w:t>
      </w:r>
      <w:r w:rsidR="00D557A8" w:rsidRPr="00D557A8">
        <w:rPr>
          <w:rFonts w:ascii="Cambria" w:hAnsi="Cambria" w:cs="Arial"/>
          <w:color w:val="000000" w:themeColor="text1"/>
        </w:rPr>
        <w:t>o kosztorys robót dodatkowych lub zamiennych zatwierdzony przez przedstawiciela Zamawiającego</w:t>
      </w:r>
      <w:r w:rsidR="00D557A8">
        <w:rPr>
          <w:rFonts w:ascii="Cambria" w:hAnsi="Cambria" w:cs="Arial"/>
          <w:color w:val="000000" w:themeColor="text1"/>
        </w:rPr>
        <w:t>.</w:t>
      </w:r>
    </w:p>
    <w:p w:rsidR="004E532C" w:rsidRPr="00544BD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Przy kalkulacji ceny ofertowej należy uwzględnić konieczność </w:t>
      </w:r>
      <w:r w:rsidR="003E5A37">
        <w:rPr>
          <w:rFonts w:ascii="Cambria" w:hAnsi="Cambria" w:cs="Arial"/>
          <w:color w:val="000000" w:themeColor="text1"/>
        </w:rPr>
        <w:t xml:space="preserve">zorganizowania zaplecza socjalnego dla pracowników, zabezpieczenia placu budowy </w:t>
      </w:r>
      <w:r w:rsidR="00B54345">
        <w:rPr>
          <w:rFonts w:ascii="Cambria" w:hAnsi="Cambria" w:cs="Arial"/>
          <w:color w:val="000000" w:themeColor="text1"/>
        </w:rPr>
        <w:t>na czas wykonywanych robót oraz uporządkowania terenu po zakończeniu robót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D416C" w:rsidRPr="0051787A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51787A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907D43">
        <w:rPr>
          <w:rFonts w:ascii="Cambria" w:hAnsi="Cambria"/>
          <w:b/>
          <w:snapToGrid w:val="0"/>
          <w:color w:val="000000" w:themeColor="text1"/>
        </w:rPr>
        <w:t>31.10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.201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9</w:t>
      </w:r>
      <w:r w:rsidR="00DE1C0F" w:rsidRPr="00B54345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B54345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6C53F8" w:rsidRPr="0051787A" w:rsidRDefault="006C53F8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Pr="0051787A">
        <w:rPr>
          <w:rFonts w:ascii="Cambria" w:hAnsi="Cambria"/>
          <w:snapToGrid w:val="0"/>
          <w:color w:val="000000" w:themeColor="text1"/>
        </w:rPr>
        <w:t>, której waga wynosi 100</w:t>
      </w:r>
      <w:r w:rsidR="00795060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%.</w:t>
      </w:r>
    </w:p>
    <w:p w:rsidR="00A946DC" w:rsidRPr="0051787A" w:rsidRDefault="00A946DC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Każdej ofercie zostanie przyznana ilość punktów obliczona następująco:</w:t>
      </w:r>
    </w:p>
    <w:p w:rsidR="00795060" w:rsidRPr="0051787A" w:rsidRDefault="004B1BF5" w:rsidP="00FC2811">
      <w:pPr>
        <w:jc w:val="center"/>
        <w:rPr>
          <w:color w:val="000000" w:themeColor="text1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color w:val="000000" w:themeColor="text1"/>
                  <w:szCs w:val="2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cena najniższej oferty brutto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cena badanej oferty brutto</m:t>
              </m:r>
            </m:den>
          </m:f>
          <m:r>
            <w:rPr>
              <w:rFonts w:ascii="Cambria Math" w:hAnsi="Cambria Math"/>
              <w:color w:val="000000" w:themeColor="text1"/>
            </w:rPr>
            <m:t>×100= . . . punktów</m:t>
          </m:r>
        </m:oMath>
      </m:oMathPara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lastRenderedPageBreak/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>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</w:t>
      </w:r>
      <w:r w:rsidR="00900EE9" w:rsidRPr="0051787A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 xml:space="preserve">ałącznik nr </w:t>
      </w:r>
      <w:r w:rsidR="00562126" w:rsidRPr="0051787A">
        <w:rPr>
          <w:rFonts w:ascii="Cambria" w:hAnsi="Cambria"/>
          <w:i/>
          <w:color w:val="000000" w:themeColor="text1"/>
        </w:rPr>
        <w:t>2 do niniejszego zapytania ofertowego,</w:t>
      </w:r>
    </w:p>
    <w:p w:rsidR="003D53E3" w:rsidRPr="003D53E3" w:rsidRDefault="003D53E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3D53E3">
        <w:rPr>
          <w:rFonts w:ascii="Cambria" w:hAnsi="Cambria"/>
          <w:color w:val="000000" w:themeColor="text1"/>
        </w:rPr>
        <w:t>kopie dokumentów potwierdzających posiadane kwalifikacje i uprawnienia osób</w:t>
      </w:r>
      <w:r>
        <w:rPr>
          <w:rFonts w:ascii="Cambria" w:hAnsi="Cambria"/>
          <w:color w:val="000000" w:themeColor="text1"/>
        </w:rPr>
        <w:t xml:space="preserve"> wskazanych do wykonania przedmiotu Zamówienia,</w:t>
      </w:r>
    </w:p>
    <w:p w:rsidR="009E0E04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opłaconą polisę, a w przypadku jej braku inny dokument</w:t>
      </w:r>
      <w:r w:rsidRPr="0051787A">
        <w:rPr>
          <w:rFonts w:ascii="Cambria" w:hAnsi="Cambria"/>
          <w:b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 w:rsidR="00D557A8">
        <w:rPr>
          <w:rFonts w:ascii="Cambria" w:hAnsi="Cambria"/>
          <w:color w:val="000000" w:themeColor="text1"/>
        </w:rPr>
        <w:t>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51787A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Każdy Wykonawca może złożyć tylko jedna ofertę. Oferta musi być sporządzona w języku </w:t>
      </w:r>
      <w:r w:rsidRPr="0051787A">
        <w:rPr>
          <w:rFonts w:ascii="Cambria" w:hAnsi="Cambria"/>
          <w:snapToGrid w:val="0"/>
          <w:color w:val="000000" w:themeColor="text1"/>
        </w:rPr>
        <w:lastRenderedPageBreak/>
        <w:t>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51787A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51787A" w:rsidRDefault="00E81FBD" w:rsidP="00FC2811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„Oferta </w:t>
      </w:r>
      <w:r w:rsidR="000B594A" w:rsidRPr="0051787A">
        <w:rPr>
          <w:rFonts w:ascii="Cambria" w:hAnsi="Cambria"/>
          <w:b w:val="0"/>
          <w:color w:val="000000" w:themeColor="text1"/>
          <w:sz w:val="24"/>
          <w:szCs w:val="24"/>
        </w:rPr>
        <w:t>na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 </w:t>
      </w:r>
      <w:r w:rsidR="00DD416C"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wykonanie </w:t>
      </w:r>
      <w:r w:rsidR="006C53F8">
        <w:rPr>
          <w:rFonts w:ascii="Cambria" w:hAnsi="Cambria"/>
          <w:b w:val="0"/>
          <w:color w:val="000000" w:themeColor="text1"/>
          <w:sz w:val="24"/>
          <w:szCs w:val="24"/>
        </w:rPr>
        <w:t>remontu pokrycia dachowego – Plac Wolności 4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51787A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51787A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T</w:t>
      </w:r>
      <w:r w:rsidR="00406FDA" w:rsidRPr="0051787A">
        <w:rPr>
          <w:rFonts w:ascii="Cambria" w:hAnsi="Cambria"/>
          <w:color w:val="000000" w:themeColor="text1"/>
        </w:rPr>
        <w:t xml:space="preserve">ermin składania ofert upływa dnia: </w:t>
      </w:r>
      <w:r w:rsidR="00BA0B83">
        <w:rPr>
          <w:rFonts w:ascii="Cambria" w:hAnsi="Cambria"/>
          <w:b/>
          <w:color w:val="000000" w:themeColor="text1"/>
        </w:rPr>
        <w:t>24.06</w:t>
      </w:r>
      <w:r w:rsidR="00CE5D48" w:rsidRPr="0051787A">
        <w:rPr>
          <w:rFonts w:ascii="Cambria" w:hAnsi="Cambria"/>
          <w:b/>
          <w:color w:val="000000" w:themeColor="text1"/>
        </w:rPr>
        <w:t>.2019</w:t>
      </w:r>
      <w:r w:rsidR="00DD416C" w:rsidRPr="0051787A">
        <w:rPr>
          <w:rFonts w:ascii="Cambria" w:hAnsi="Cambria"/>
          <w:b/>
          <w:color w:val="000000" w:themeColor="text1"/>
        </w:rPr>
        <w:t xml:space="preserve"> </w:t>
      </w:r>
      <w:r w:rsidR="00406FDA" w:rsidRPr="0051787A">
        <w:rPr>
          <w:rFonts w:ascii="Cambria" w:hAnsi="Cambria"/>
          <w:b/>
          <w:color w:val="000000" w:themeColor="text1"/>
        </w:rPr>
        <w:t>r</w:t>
      </w:r>
      <w:r w:rsidR="00406FDA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do godziny</w:t>
      </w:r>
      <w:r w:rsidR="00406FDA" w:rsidRPr="0051787A">
        <w:rPr>
          <w:rFonts w:ascii="Cambria" w:hAnsi="Cambria"/>
          <w:b/>
          <w:color w:val="000000" w:themeColor="text1"/>
        </w:rPr>
        <w:t xml:space="preserve"> 1</w:t>
      </w:r>
      <w:r w:rsidR="00817D9F" w:rsidRPr="0051787A">
        <w:rPr>
          <w:rFonts w:ascii="Cambria" w:hAnsi="Cambria"/>
          <w:b/>
          <w:color w:val="000000" w:themeColor="text1"/>
        </w:rPr>
        <w:t>2</w:t>
      </w:r>
      <w:r w:rsidR="00406FDA" w:rsidRPr="0051787A">
        <w:rPr>
          <w:rFonts w:ascii="Cambria" w:hAnsi="Cambria"/>
          <w:b/>
          <w:color w:val="000000" w:themeColor="text1"/>
        </w:rPr>
        <w:t>:</w:t>
      </w:r>
      <w:r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Złożone oferty zo</w:t>
      </w:r>
      <w:bookmarkStart w:id="0" w:name="_GoBack"/>
      <w:bookmarkEnd w:id="0"/>
      <w:r w:rsidRPr="0051787A">
        <w:rPr>
          <w:rFonts w:ascii="Cambria" w:hAnsi="Cambria"/>
          <w:color w:val="000000" w:themeColor="text1"/>
        </w:rPr>
        <w:t>staną otwarte w dniu</w:t>
      </w:r>
      <w:r w:rsidR="002B5282" w:rsidRPr="0051787A">
        <w:rPr>
          <w:rFonts w:ascii="Cambria" w:hAnsi="Cambria"/>
          <w:b/>
          <w:i/>
          <w:color w:val="000000" w:themeColor="text1"/>
        </w:rPr>
        <w:t>:</w:t>
      </w:r>
      <w:r w:rsidR="002B7F9E" w:rsidRPr="0051787A">
        <w:rPr>
          <w:rFonts w:ascii="Cambria" w:hAnsi="Cambria"/>
          <w:b/>
          <w:i/>
          <w:color w:val="000000" w:themeColor="text1"/>
        </w:rPr>
        <w:t xml:space="preserve"> </w:t>
      </w:r>
      <w:r w:rsidR="00BA0B83">
        <w:rPr>
          <w:rFonts w:ascii="Cambria" w:hAnsi="Cambria"/>
          <w:b/>
          <w:color w:val="000000" w:themeColor="text1"/>
        </w:rPr>
        <w:t>24.06</w:t>
      </w:r>
      <w:r w:rsidR="00CE5D48" w:rsidRPr="0051787A">
        <w:rPr>
          <w:rFonts w:ascii="Cambria" w:hAnsi="Cambria"/>
          <w:b/>
          <w:color w:val="000000" w:themeColor="text1"/>
        </w:rPr>
        <w:t>.2019 r</w:t>
      </w:r>
      <w:r w:rsidR="00CE5D48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o godzinie 1</w:t>
      </w:r>
      <w:r w:rsidR="004B1BF5">
        <w:rPr>
          <w:rFonts w:ascii="Cambria" w:hAnsi="Cambria"/>
          <w:b/>
          <w:color w:val="000000" w:themeColor="text1"/>
        </w:rPr>
        <w:t>3</w:t>
      </w:r>
      <w:r w:rsidR="00CE5D48" w:rsidRPr="0051787A">
        <w:rPr>
          <w:rFonts w:ascii="Cambria" w:hAnsi="Cambria"/>
          <w:b/>
          <w:color w:val="000000" w:themeColor="text1"/>
        </w:rPr>
        <w:t>:15</w:t>
      </w:r>
      <w:r w:rsidRPr="0051787A">
        <w:rPr>
          <w:rFonts w:ascii="Cambria" w:hAnsi="Cambria"/>
          <w:color w:val="000000" w:themeColor="text1"/>
        </w:rPr>
        <w:t xml:space="preserve"> w siedzibie 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0B37F7" w:rsidRPr="00140946" w:rsidRDefault="00A946DC" w:rsidP="00140946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3A3413" w:rsidRPr="00140946">
        <w:rPr>
          <w:rFonts w:ascii="Cambria" w:hAnsi="Cambria"/>
          <w:color w:val="000000" w:themeColor="text1"/>
        </w:rPr>
        <w:t>Maciej Kosal</w:t>
      </w:r>
      <w:r w:rsidR="00255C13" w:rsidRPr="00140946">
        <w:rPr>
          <w:rFonts w:ascii="Cambria" w:hAnsi="Cambria"/>
          <w:color w:val="000000" w:themeColor="text1"/>
        </w:rPr>
        <w:t>,</w:t>
      </w:r>
      <w:r w:rsidR="002B5282" w:rsidRPr="00140946">
        <w:rPr>
          <w:rFonts w:ascii="Cambria" w:hAnsi="Cambria"/>
          <w:color w:val="000000" w:themeColor="text1"/>
        </w:rPr>
        <w:t xml:space="preserve"> </w:t>
      </w:r>
      <w:r w:rsidR="005F7FB6" w:rsidRPr="00140946">
        <w:rPr>
          <w:rFonts w:ascii="Cambria" w:hAnsi="Cambria"/>
          <w:color w:val="000000" w:themeColor="text1"/>
        </w:rPr>
        <w:t>tel. 75 74 11 322 wew.</w:t>
      </w:r>
      <w:r w:rsidR="00255C13" w:rsidRPr="00140946">
        <w:rPr>
          <w:rFonts w:ascii="Cambria" w:hAnsi="Cambria"/>
          <w:color w:val="000000" w:themeColor="text1"/>
        </w:rPr>
        <w:t xml:space="preserve"> 2</w:t>
      </w:r>
      <w:r w:rsidR="000B37F7" w:rsidRPr="00140946">
        <w:rPr>
          <w:rFonts w:ascii="Cambria" w:hAnsi="Cambria"/>
          <w:color w:val="000000" w:themeColor="text1"/>
        </w:rPr>
        <w:t>7</w:t>
      </w:r>
      <w:r w:rsidR="00EF683D" w:rsidRPr="00140946">
        <w:rPr>
          <w:rFonts w:ascii="Cambria" w:hAnsi="Cambria"/>
          <w:color w:val="000000" w:themeColor="text1"/>
        </w:rPr>
        <w:t>, pokój nr</w:t>
      </w:r>
      <w:r w:rsidR="00255C13" w:rsidRPr="00140946">
        <w:rPr>
          <w:rFonts w:ascii="Cambria" w:hAnsi="Cambria"/>
          <w:color w:val="000000" w:themeColor="text1"/>
        </w:rPr>
        <w:t xml:space="preserve"> </w:t>
      </w:r>
      <w:r w:rsidR="000B37F7" w:rsidRPr="00140946">
        <w:rPr>
          <w:rFonts w:ascii="Cambria" w:hAnsi="Cambria"/>
          <w:color w:val="000000" w:themeColor="text1"/>
        </w:rPr>
        <w:t>1</w:t>
      </w:r>
      <w:r w:rsidR="005F7FB6" w:rsidRPr="00140946">
        <w:rPr>
          <w:rFonts w:ascii="Cambria" w:hAnsi="Cambria"/>
          <w:color w:val="000000" w:themeColor="text1"/>
        </w:rPr>
        <w:t xml:space="preserve"> </w:t>
      </w:r>
      <w:r w:rsidR="00525D84" w:rsidRPr="00140946">
        <w:rPr>
          <w:rFonts w:ascii="Cambria" w:hAnsi="Cambria"/>
          <w:color w:val="000000" w:themeColor="text1"/>
        </w:rPr>
        <w:t>(</w:t>
      </w:r>
      <w:r w:rsidR="00255C13" w:rsidRPr="00140946">
        <w:rPr>
          <w:rFonts w:ascii="Cambria" w:hAnsi="Cambria"/>
          <w:color w:val="000000" w:themeColor="text1"/>
        </w:rPr>
        <w:t>p</w:t>
      </w:r>
      <w:r w:rsidR="000B37F7" w:rsidRPr="00140946">
        <w:rPr>
          <w:rFonts w:ascii="Cambria" w:hAnsi="Cambria"/>
          <w:color w:val="000000" w:themeColor="text1"/>
        </w:rPr>
        <w:t>arter</w:t>
      </w:r>
      <w:r w:rsidR="00525D84" w:rsidRPr="00140946">
        <w:rPr>
          <w:rFonts w:ascii="Cambria" w:hAnsi="Cambria"/>
          <w:color w:val="000000" w:themeColor="text1"/>
        </w:rPr>
        <w:t>)</w:t>
      </w:r>
      <w:r w:rsidR="005F7FB6" w:rsidRPr="00140946">
        <w:rPr>
          <w:rFonts w:ascii="Cambria" w:hAnsi="Cambria"/>
          <w:color w:val="000000" w:themeColor="text1"/>
        </w:rPr>
        <w:t>, siedzib</w:t>
      </w:r>
      <w:r w:rsidR="00017EAF" w:rsidRPr="00140946">
        <w:rPr>
          <w:rFonts w:ascii="Cambria" w:hAnsi="Cambria"/>
          <w:color w:val="000000" w:themeColor="text1"/>
        </w:rPr>
        <w:t>a</w:t>
      </w:r>
      <w:r w:rsidR="005F7FB6" w:rsidRPr="00140946">
        <w:rPr>
          <w:rFonts w:ascii="Cambria" w:hAnsi="Cambria"/>
          <w:color w:val="000000" w:themeColor="text1"/>
        </w:rPr>
        <w:t xml:space="preserve"> Zakładu Gospodarki Mie</w:t>
      </w:r>
      <w:r w:rsidR="00817D9F" w:rsidRPr="00140946">
        <w:rPr>
          <w:rFonts w:ascii="Cambria" w:hAnsi="Cambria"/>
          <w:color w:val="000000" w:themeColor="text1"/>
        </w:rPr>
        <w:t>jskiej</w:t>
      </w:r>
      <w:r w:rsidR="005F7FB6" w:rsidRPr="00140946">
        <w:rPr>
          <w:rFonts w:ascii="Cambria" w:hAnsi="Cambria"/>
          <w:color w:val="000000" w:themeColor="text1"/>
        </w:rPr>
        <w:t xml:space="preserve"> w Lubawce</w:t>
      </w:r>
      <w:r w:rsidR="00DD416C" w:rsidRPr="00140946">
        <w:rPr>
          <w:rFonts w:ascii="Cambria" w:hAnsi="Cambria"/>
          <w:color w:val="000000" w:themeColor="text1"/>
        </w:rPr>
        <w:t>,</w:t>
      </w:r>
      <w:r w:rsidR="005F7FB6" w:rsidRPr="00140946">
        <w:rPr>
          <w:rFonts w:ascii="Cambria" w:hAnsi="Cambria"/>
          <w:color w:val="000000" w:themeColor="text1"/>
        </w:rPr>
        <w:t xml:space="preserve"> ul. Zielona 12,</w:t>
      </w:r>
      <w:r w:rsidR="00017EAF" w:rsidRPr="00140946">
        <w:rPr>
          <w:rFonts w:ascii="Cambria" w:hAnsi="Cambria"/>
          <w:color w:val="000000" w:themeColor="text1"/>
        </w:rPr>
        <w:t xml:space="preserve"> </w:t>
      </w:r>
      <w:r w:rsidR="00140946">
        <w:rPr>
          <w:rFonts w:ascii="Cambria" w:hAnsi="Cambria"/>
          <w:color w:val="000000" w:themeColor="text1"/>
        </w:rPr>
        <w:br/>
      </w:r>
      <w:r w:rsidR="005F7FB6" w:rsidRPr="00140946">
        <w:rPr>
          <w:rFonts w:ascii="Cambria" w:hAnsi="Cambria"/>
          <w:color w:val="000000" w:themeColor="text1"/>
        </w:rPr>
        <w:t>e-mail:</w:t>
      </w:r>
      <w:r w:rsidR="000B37F7" w:rsidRPr="00140946">
        <w:rPr>
          <w:rFonts w:ascii="Cambria" w:hAnsi="Cambria"/>
          <w:color w:val="000000" w:themeColor="text1"/>
        </w:rPr>
        <w:t xml:space="preserve"> </w:t>
      </w:r>
      <w:hyperlink r:id="rId11" w:history="1">
        <w:r w:rsidR="000B37F7" w:rsidRPr="00140946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0D304C" w:rsidRPr="0051787A" w:rsidRDefault="00D7109D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Wykonawca będzie związany złożoną ofertą przez okres </w:t>
      </w:r>
      <w:r w:rsidR="005E6111">
        <w:rPr>
          <w:rFonts w:ascii="Cambria" w:hAnsi="Cambria"/>
          <w:snapToGrid w:val="0"/>
          <w:color w:val="000000" w:themeColor="text1"/>
        </w:rPr>
        <w:t>3</w:t>
      </w:r>
      <w:r w:rsidRPr="0051787A">
        <w:rPr>
          <w:rFonts w:ascii="Cambria" w:hAnsi="Cambria"/>
          <w:snapToGrid w:val="0"/>
          <w:color w:val="000000" w:themeColor="text1"/>
        </w:rPr>
        <w:t>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Pr="0051787A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Lubawka,</w:t>
      </w:r>
      <w:r w:rsidR="00480B12" w:rsidRPr="0051787A">
        <w:rPr>
          <w:rFonts w:ascii="Cambria" w:hAnsi="Cambria"/>
          <w:snapToGrid w:val="0"/>
          <w:color w:val="000000" w:themeColor="text1"/>
        </w:rPr>
        <w:t xml:space="preserve"> dnia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3D53E3">
        <w:rPr>
          <w:rFonts w:ascii="Cambria" w:hAnsi="Cambria"/>
          <w:snapToGrid w:val="0"/>
          <w:color w:val="000000" w:themeColor="text1"/>
        </w:rPr>
        <w:t>10.06</w:t>
      </w:r>
      <w:r w:rsidR="005B2A4E" w:rsidRPr="0051787A">
        <w:rPr>
          <w:rFonts w:ascii="Cambria" w:hAnsi="Cambria"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snapToGrid w:val="0"/>
          <w:color w:val="000000" w:themeColor="text1"/>
        </w:rPr>
        <w:t>9 r</w:t>
      </w:r>
    </w:p>
    <w:p w:rsidR="00A946DC" w:rsidRPr="0051787A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B541CE">
      <w:pPr>
        <w:pStyle w:val="Tekstpodstawowy21"/>
        <w:spacing w:line="276" w:lineRule="auto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B541CE" w:rsidRPr="00B541CE">
        <w:rPr>
          <w:rFonts w:asciiTheme="majorHAnsi" w:hAnsiTheme="majorHAnsi"/>
          <w:b w:val="0"/>
          <w:color w:val="000000" w:themeColor="text1"/>
          <w:sz w:val="22"/>
          <w:szCs w:val="22"/>
        </w:rPr>
        <w:t>Wykonanie instalacji odgromowej budynku Jarkowice 20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A2B47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51787A" w:rsidRDefault="00B05BD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51787A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51787A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B541CE" w:rsidRPr="007E2B27" w:rsidRDefault="00B541CE" w:rsidP="00B541C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do dnia </w:t>
      </w:r>
      <w:r w:rsidR="005E6111">
        <w:rPr>
          <w:rFonts w:asciiTheme="majorHAnsi" w:hAnsiTheme="majorHAnsi"/>
          <w:color w:val="000000" w:themeColor="text1"/>
          <w:sz w:val="22"/>
          <w:szCs w:val="22"/>
        </w:rPr>
        <w:t>31.10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.2019 r.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993BFC" w:rsidRPr="0051787A" w:rsidRDefault="00993BFC" w:rsidP="001E1D32">
      <w:pPr>
        <w:pStyle w:val="Akapitzlist"/>
        <w:widowControl w:val="0"/>
        <w:numPr>
          <w:ilvl w:val="0"/>
          <w:numId w:val="15"/>
        </w:numPr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51787A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na „</w:t>
      </w:r>
      <w:r w:rsidR="00B541CE" w:rsidRPr="00B541CE">
        <w:rPr>
          <w:rFonts w:asciiTheme="majorHAnsi" w:hAnsiTheme="majorHAnsi"/>
          <w:b/>
          <w:i/>
          <w:color w:val="000000" w:themeColor="text1"/>
          <w:sz w:val="22"/>
          <w:szCs w:val="22"/>
        </w:rPr>
        <w:t>Wykonanie instalacji odgromowej budynku Jarkowice 20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”,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105281" w:rsidRPr="0051787A" w:rsidRDefault="00105281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51787A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="00105281"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51787A" w:rsidRDefault="003A0C76" w:rsidP="003A0C76">
      <w:pPr>
        <w:jc w:val="center"/>
        <w:rPr>
          <w:rFonts w:cs="Calibri"/>
          <w:i/>
          <w:color w:val="000000" w:themeColor="text1"/>
        </w:rPr>
      </w:pPr>
      <w:r w:rsidRPr="0051787A">
        <w:rPr>
          <w:rFonts w:cs="Calibri"/>
          <w:b/>
          <w:i/>
          <w:color w:val="000000" w:themeColor="text1"/>
        </w:rPr>
        <w:t xml:space="preserve">U M O W A    - / </w:t>
      </w:r>
      <w:r w:rsidR="00105281">
        <w:rPr>
          <w:rFonts w:cs="Calibri"/>
          <w:b/>
          <w:i/>
          <w:color w:val="000000" w:themeColor="text1"/>
        </w:rPr>
        <w:t>WM</w:t>
      </w:r>
      <w:r w:rsidRPr="0051787A">
        <w:rPr>
          <w:rFonts w:cs="Calibri"/>
          <w:b/>
          <w:i/>
          <w:color w:val="000000" w:themeColor="text1"/>
        </w:rPr>
        <w:t xml:space="preserve"> / 2019</w:t>
      </w:r>
    </w:p>
    <w:p w:rsidR="003A0C76" w:rsidRPr="0051787A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zawarta w dniu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51787A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105281" w:rsidRDefault="00105281" w:rsidP="00105281">
      <w:pPr>
        <w:jc w:val="both"/>
        <w:rPr>
          <w:rFonts w:cs="Calibri"/>
          <w:b/>
        </w:rPr>
      </w:pPr>
      <w:r w:rsidRPr="00C50CC7">
        <w:rPr>
          <w:rFonts w:cs="Calibri"/>
          <w:color w:val="000000"/>
        </w:rPr>
        <w:t xml:space="preserve">Wspólnotą Mieszkaniową </w:t>
      </w:r>
      <w:r w:rsidR="00B541CE">
        <w:rPr>
          <w:rFonts w:cs="Calibri"/>
          <w:color w:val="000000"/>
        </w:rPr>
        <w:t>Jarkowice 20</w:t>
      </w:r>
      <w:r w:rsidRPr="00C50CC7">
        <w:rPr>
          <w:rFonts w:cs="Calibri"/>
          <w:color w:val="000000"/>
        </w:rPr>
        <w:t>, reprezentowaną przez Gminę Lubawka, 58-420 Lubawka, ul. Plac</w:t>
      </w:r>
      <w:r>
        <w:rPr>
          <w:rFonts w:cs="Calibri"/>
        </w:rPr>
        <w:t xml:space="preserve">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>
        <w:rPr>
          <w:rFonts w:cs="Calibri"/>
          <w:b/>
          <w:bCs/>
        </w:rPr>
        <w:t>zwaną w dalszej treści umowy „ZAMAWIAJĄCYM”,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prowadzącym działalność gospodarczą pod Firmą: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color w:val="000000" w:themeColor="text1"/>
        </w:rPr>
        <w:t xml:space="preserve">, </w:t>
      </w:r>
      <w:r w:rsidRPr="0051787A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51787A">
        <w:rPr>
          <w:rFonts w:cs="Calibri"/>
          <w:color w:val="000000" w:themeColor="text1"/>
          <w:szCs w:val="24"/>
        </w:rPr>
        <w:t>.</w:t>
      </w:r>
      <w:r w:rsidRPr="0051787A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51787A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51787A">
        <w:rPr>
          <w:rFonts w:cs="Calibri"/>
          <w:b/>
          <w:color w:val="000000" w:themeColor="text1"/>
          <w:szCs w:val="24"/>
        </w:rPr>
        <w:t>§ 1</w:t>
      </w:r>
    </w:p>
    <w:p w:rsidR="00792B2F" w:rsidRDefault="003A0C76" w:rsidP="00B541CE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color w:val="000000" w:themeColor="text1"/>
        </w:rPr>
        <w:t>Zamawiający zleca a Wykonawca przyjmuje do wykonywania</w:t>
      </w:r>
      <w:r w:rsidRPr="0051787A">
        <w:rPr>
          <w:i/>
          <w:color w:val="000000" w:themeColor="text1"/>
        </w:rPr>
        <w:t xml:space="preserve"> </w:t>
      </w:r>
      <w:r w:rsidRPr="0051787A">
        <w:rPr>
          <w:color w:val="000000" w:themeColor="text1"/>
        </w:rPr>
        <w:t xml:space="preserve">roboty polegające na </w:t>
      </w:r>
      <w:r w:rsidR="00B541CE" w:rsidRPr="00B541CE">
        <w:rPr>
          <w:color w:val="000000" w:themeColor="text1"/>
        </w:rPr>
        <w:t>wykonani</w:t>
      </w:r>
      <w:r w:rsidR="003E70D8">
        <w:rPr>
          <w:color w:val="000000" w:themeColor="text1"/>
        </w:rPr>
        <w:t>u</w:t>
      </w:r>
      <w:r w:rsidR="00B541CE" w:rsidRPr="00B541CE">
        <w:rPr>
          <w:color w:val="000000" w:themeColor="text1"/>
        </w:rPr>
        <w:t xml:space="preserve"> robót projektowych i instalacyjnych </w:t>
      </w:r>
      <w:r w:rsidR="003E70D8">
        <w:rPr>
          <w:color w:val="000000" w:themeColor="text1"/>
        </w:rPr>
        <w:t>–</w:t>
      </w:r>
      <w:r w:rsidR="00B541CE" w:rsidRPr="00B541CE">
        <w:rPr>
          <w:color w:val="000000" w:themeColor="text1"/>
        </w:rPr>
        <w:t xml:space="preserve"> zaprojektowaniu i wykonaniu instalacji odgromowej na budynku mieszkalnym nr 20 położonym w Jarkowicach, wraz z wykonaniem i dostarczeniem Zamawiającemu projektu, metryki oraz badań i pomiarów wykonanej instalacji</w:t>
      </w:r>
      <w:r w:rsidR="003E70D8">
        <w:rPr>
          <w:color w:val="000000" w:themeColor="text1"/>
        </w:rPr>
        <w:t xml:space="preserve"> </w:t>
      </w:r>
      <w:r w:rsidRPr="0051787A">
        <w:rPr>
          <w:color w:val="000000" w:themeColor="text1"/>
        </w:rPr>
        <w:t>– zgodnie z ofertą stanowiącą Załącznik nr 1 do umowy</w:t>
      </w:r>
      <w:r w:rsidRPr="0051787A">
        <w:rPr>
          <w:rFonts w:cs="Calibri"/>
          <w:i/>
          <w:color w:val="000000" w:themeColor="text1"/>
        </w:rPr>
        <w:t>.</w:t>
      </w:r>
    </w:p>
    <w:p w:rsidR="00792B2F" w:rsidRPr="00792B2F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2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 xml:space="preserve">Wykonawca zobowiązuje się do wykonywania prac będących przedmiotem umowy, zgodnie </w:t>
      </w:r>
      <w:r w:rsidRPr="00B961DA">
        <w:rPr>
          <w:rFonts w:cs="Calibri"/>
        </w:rPr>
        <w:br/>
        <w:t>z obowiązującymi przepisami, normami technicznymi, standardami, zasadami sztuki budowlanej, z należytą starannością, etyką zawodową i przepisami przewidzianymi dla tego rodzaju robót oraz po</w:t>
      </w:r>
      <w:r>
        <w:rPr>
          <w:rFonts w:cs="Calibri"/>
        </w:rPr>
        <w:t>stanowieniami niniejszej umowy.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zobowiązany jest do wykonania robót określonych w umowie zgodnie z przepisami BHP i przeciwpożarowymi oraz ozna</w:t>
      </w:r>
      <w:r>
        <w:rPr>
          <w:rFonts w:cs="Calibri"/>
        </w:rPr>
        <w:t>kowania miejsc niebezpiecznych.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oświadcza, że zobowiązuje się wykonać przedmiot umowy pr</w:t>
      </w:r>
      <w:r>
        <w:rPr>
          <w:rFonts w:cs="Calibri"/>
        </w:rPr>
        <w:t>zede wszystkim własnymi siłami.</w:t>
      </w:r>
    </w:p>
    <w:p w:rsidR="003A0C76" w:rsidRPr="0051787A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3 </w:t>
      </w:r>
    </w:p>
    <w:p w:rsidR="003A0C76" w:rsidRPr="0051787A" w:rsidRDefault="00792B2F" w:rsidP="003A0C76">
      <w:pPr>
        <w:pStyle w:val="Tekstpodstawowy22"/>
        <w:rPr>
          <w:rFonts w:cs="Calibri"/>
          <w:color w:val="000000" w:themeColor="text1"/>
          <w:szCs w:val="24"/>
        </w:rPr>
      </w:pPr>
      <w:r>
        <w:rPr>
          <w:rFonts w:cs="Calibri"/>
          <w:color w:val="000000" w:themeColor="text1"/>
          <w:szCs w:val="24"/>
        </w:rPr>
        <w:t>Wykonawca zobowiązuje się wykonać</w:t>
      </w:r>
      <w:r w:rsidR="003A0C76" w:rsidRPr="0051787A">
        <w:rPr>
          <w:rFonts w:cs="Calibri"/>
          <w:color w:val="000000" w:themeColor="text1"/>
          <w:szCs w:val="24"/>
        </w:rPr>
        <w:t xml:space="preserve"> </w:t>
      </w:r>
      <w:r w:rsidR="003A0C76" w:rsidRPr="003E70D8">
        <w:rPr>
          <w:color w:val="000000" w:themeColor="text1"/>
          <w:szCs w:val="24"/>
        </w:rPr>
        <w:t>przedmiot</w:t>
      </w:r>
      <w:r w:rsidR="00105281" w:rsidRPr="003E70D8">
        <w:rPr>
          <w:color w:val="000000" w:themeColor="text1"/>
          <w:szCs w:val="24"/>
        </w:rPr>
        <w:t xml:space="preserve"> umowy o którym mowa w § 1 do </w:t>
      </w:r>
      <w:r w:rsidR="003E70D8" w:rsidRPr="003E70D8">
        <w:rPr>
          <w:snapToGrid w:val="0"/>
          <w:color w:val="000000" w:themeColor="text1"/>
          <w:szCs w:val="24"/>
        </w:rPr>
        <w:t>31.10</w:t>
      </w:r>
      <w:r w:rsidR="00105281" w:rsidRPr="003E70D8">
        <w:rPr>
          <w:snapToGrid w:val="0"/>
          <w:color w:val="000000" w:themeColor="text1"/>
          <w:szCs w:val="24"/>
        </w:rPr>
        <w:t>.2019 r</w:t>
      </w:r>
      <w:r w:rsidR="003A0C76" w:rsidRPr="003E70D8">
        <w:rPr>
          <w:color w:val="000000" w:themeColor="text1"/>
          <w:szCs w:val="24"/>
        </w:rPr>
        <w:t>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4</w:t>
      </w:r>
    </w:p>
    <w:p w:rsidR="00792B2F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netto</w:t>
      </w:r>
      <w:r w:rsidR="005277B1" w:rsidRPr="0051787A">
        <w:rPr>
          <w:rFonts w:cs="Calibri"/>
          <w:color w:val="000000" w:themeColor="text1"/>
        </w:rPr>
        <w:t xml:space="preserve"> </w:t>
      </w:r>
      <w:r w:rsidRPr="0051787A">
        <w:rPr>
          <w:rFonts w:cs="Calibri"/>
          <w:color w:val="000000" w:themeColor="text1"/>
        </w:rPr>
        <w:t xml:space="preserve">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) powiększoną o należny podatek VAT, tj.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brutto 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>).</w:t>
      </w:r>
    </w:p>
    <w:p w:rsid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>W wynagrodzeniu o którym mowa w ust. 1 Wykonawca uwzględnia koszt odbioru, uporządkowania terenu, zabezpieczenia miejsca budowy.</w:t>
      </w:r>
    </w:p>
    <w:p w:rsidR="00792B2F" w:rsidRP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lastRenderedPageBreak/>
        <w:t xml:space="preserve">Wynagrodzenie o którym mowa w ust. 1 płatne będzie w terminie </w:t>
      </w:r>
      <w:r>
        <w:rPr>
          <w:rFonts w:cs="Calibri"/>
          <w:color w:val="000000" w:themeColor="text1"/>
        </w:rPr>
        <w:t>30</w:t>
      </w:r>
      <w:r w:rsidRPr="00792B2F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792B2F">
        <w:rPr>
          <w:rFonts w:cs="Calibri"/>
          <w:color w:val="000000" w:themeColor="text1"/>
        </w:rPr>
        <w:t>odbioru</w:t>
      </w:r>
      <w:r w:rsidR="00F54256" w:rsidRPr="0051787A">
        <w:rPr>
          <w:rFonts w:cs="Calibri"/>
          <w:color w:val="000000" w:themeColor="text1"/>
        </w:rPr>
        <w:t xml:space="preserve"> bez zastrzeżeń</w:t>
      </w:r>
      <w:r w:rsidRPr="0051787A">
        <w:rPr>
          <w:rFonts w:cs="Calibri"/>
          <w:color w:val="000000" w:themeColor="text1"/>
        </w:rPr>
        <w:t xml:space="preserve">. 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 wykonany przedmiot umowy Wykonawca z</w:t>
      </w:r>
      <w:r w:rsidR="00F54256" w:rsidRPr="0051787A">
        <w:rPr>
          <w:rFonts w:cs="Calibri"/>
          <w:color w:val="000000" w:themeColor="text1"/>
        </w:rPr>
        <w:t>obowiązuje się wystawić fakturę</w:t>
      </w:r>
      <w:r w:rsidRPr="0051787A">
        <w:rPr>
          <w:rFonts w:cs="Calibri"/>
          <w:color w:val="000000" w:themeColor="text1"/>
        </w:rPr>
        <w:t xml:space="preserve"> według następujących zasad:</w:t>
      </w:r>
    </w:p>
    <w:p w:rsidR="003A0C76" w:rsidRPr="0051787A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cs="Calibri"/>
          <w:color w:val="000000" w:themeColor="text1"/>
        </w:rPr>
        <w:t xml:space="preserve">Sprzedawca: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Nabywca: </w:t>
      </w:r>
      <w:r w:rsidR="00105281">
        <w:rPr>
          <w:rFonts w:cs="Calibri"/>
          <w:color w:val="000000" w:themeColor="text1"/>
        </w:rPr>
        <w:t xml:space="preserve">Wspólnota Mieszkaniowa </w:t>
      </w:r>
      <w:r w:rsidR="003E70D8">
        <w:rPr>
          <w:rFonts w:cs="Calibri"/>
          <w:color w:val="000000" w:themeColor="text1"/>
        </w:rPr>
        <w:t>Jarkowice 20</w:t>
      </w:r>
      <w:r w:rsidR="00105281">
        <w:rPr>
          <w:rFonts w:cs="Calibri"/>
          <w:color w:val="000000" w:themeColor="text1"/>
        </w:rPr>
        <w:t xml:space="preserve">, </w:t>
      </w:r>
      <w:r w:rsidRPr="0051787A">
        <w:rPr>
          <w:rFonts w:cs="Calibri"/>
          <w:color w:val="000000" w:themeColor="text1"/>
        </w:rPr>
        <w:t xml:space="preserve">58-420 Lubawka, NIP: </w:t>
      </w:r>
      <w:r w:rsidR="003E70D8">
        <w:rPr>
          <w:rFonts w:cs="Calibri"/>
          <w:color w:val="000000" w:themeColor="text1"/>
        </w:rPr>
        <w:t>614-16-07-138.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51787A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5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1.</w:t>
      </w:r>
      <w:r w:rsidRPr="00405E09">
        <w:rPr>
          <w:rFonts w:cs="Calibri"/>
        </w:rPr>
        <w:tab/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2.</w:t>
      </w:r>
      <w:r w:rsidRPr="00405E09">
        <w:rPr>
          <w:rFonts w:cs="Calibri"/>
        </w:rPr>
        <w:tab/>
        <w:t xml:space="preserve">O gotowości do odbioru Wykonawca zobowiązany jest powiadomić Zamawiającego.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3.</w:t>
      </w:r>
      <w:r w:rsidRPr="00405E09">
        <w:rPr>
          <w:rFonts w:cs="Calibri"/>
        </w:rPr>
        <w:tab/>
        <w:t>W razie stwierdzenia w toku czynności odbioru wad, Zamawiający może: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a) żądać usunięcia wad, wyznaczając w tym celu Wykonawcy odpowiedni termin z zagrożeniem, że po bezskutecznym upływie wyznaczonego terminu nie przyjmie naprawy,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Default="00792B2F" w:rsidP="00792B2F">
      <w:pPr>
        <w:jc w:val="both"/>
        <w:rPr>
          <w:rFonts w:cs="Calibri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6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udziela Zamawiającemu gwarancji na przedmiot umowy na okres 24 miesięcy.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ponosi wobec Zleceniodawcy odpowiedzialność z tytułu rękojmi za wady fizyczne </w:t>
      </w:r>
      <w:r>
        <w:rPr>
          <w:rFonts w:cs="Calibri"/>
        </w:rPr>
        <w:br/>
        <w:t xml:space="preserve">w terminie i na zasadach określonych w kodeksie cywilnym.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>
        <w:rPr>
          <w:rFonts w:cs="Calibri"/>
        </w:rPr>
        <w:t>W</w:t>
      </w:r>
      <w:r w:rsidR="00792B2F">
        <w:rPr>
          <w:rFonts w:cs="Calibri"/>
        </w:rPr>
        <w:t xml:space="preserve"> </w:t>
      </w:r>
      <w:r>
        <w:rPr>
          <w:rFonts w:cs="Calibri"/>
        </w:rPr>
        <w:t xml:space="preserve">okresie </w:t>
      </w:r>
      <w:r w:rsidR="00792B2F">
        <w:rPr>
          <w:rFonts w:cs="Calibri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7</w:t>
      </w:r>
    </w:p>
    <w:p w:rsidR="00792B2F" w:rsidRDefault="00792B2F" w:rsidP="00792B2F">
      <w:pPr>
        <w:jc w:val="both"/>
      </w:pPr>
      <w:r>
        <w:rPr>
          <w:rFonts w:cs="Calibri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8</w:t>
      </w:r>
    </w:p>
    <w:p w:rsidR="00792B2F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Strony postanawiają, że Zamawiający może odstąpić od umowy bez skutków finansowych obciążających Zamawiającego w następujących wypadkach: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zostanie ogłoszona upadłość Wykonawcy,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Zamawiający poweźmie informację, że Wykonawca nie reguluje swoich wymagalnych zobowiązań pieniężnych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BF5EF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>Odstąpienie od umowy powinno nastąpić w formie pisemnej z podaniem uzasadnienia.</w:t>
      </w:r>
    </w:p>
    <w:p w:rsidR="003E70D8" w:rsidRDefault="003E70D8" w:rsidP="00792B2F">
      <w:pPr>
        <w:jc w:val="center"/>
        <w:rPr>
          <w:rFonts w:cs="Calibri"/>
          <w:b/>
          <w:bCs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lastRenderedPageBreak/>
        <w:t>§ 9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Strony zastrzegają sobie odpowiedzialność za niewykonanie lub nienależyte wykonanie 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zobowiązań wynikających z niniejszej umowy na następujących zasadach: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zapłaci Zamawiającemu karę umowną: </w:t>
      </w:r>
    </w:p>
    <w:p w:rsidR="00792B2F" w:rsidRPr="00BF5EF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odstąpienie od umowy z przyczyn zależnych od Wykonawcy w wysokości 25%  </w:t>
      </w:r>
      <w:r w:rsidRPr="00BF5EFC">
        <w:rPr>
          <w:rFonts w:cs="Calibri"/>
        </w:rPr>
        <w:t xml:space="preserve">wynagrodzenia umownego.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każdy rozpoczęty dzień opóźnienia w oddaniu przedmiotu umowy w wysokości 3% wynagrodzenia umownego za każdy dzień opóźnienia.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</w:rPr>
        <w:t xml:space="preserve">za </w:t>
      </w:r>
      <w:r>
        <w:rPr>
          <w:rFonts w:cs="Calibri"/>
          <w:color w:val="000000"/>
        </w:rPr>
        <w:t xml:space="preserve">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zapłaci Wykonawcy karę umowną za zwłokę w odbiorze przedmiotu umowy w wysokości 0,5% wynagrodzenia </w:t>
      </w:r>
      <w:r w:rsidRPr="00BF5EFC">
        <w:rPr>
          <w:rFonts w:cs="Calibri"/>
          <w:color w:val="000000"/>
        </w:rPr>
        <w:t xml:space="preserve">umownego za każdy dzień zwłoki w odbiorze. </w:t>
      </w:r>
    </w:p>
    <w:p w:rsidR="00792B2F" w:rsidRPr="00BF5EF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</w:t>
      </w:r>
      <w:r w:rsidR="00792B2F">
        <w:rPr>
          <w:rFonts w:cs="Calibri"/>
          <w:b/>
          <w:color w:val="000000" w:themeColor="text1"/>
        </w:rPr>
        <w:t>10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1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2</w:t>
      </w:r>
    </w:p>
    <w:p w:rsidR="003A0C76" w:rsidRPr="0051787A" w:rsidRDefault="003A0C76" w:rsidP="003A0C76">
      <w:pPr>
        <w:jc w:val="both"/>
        <w:rPr>
          <w:rFonts w:eastAsia="Symbol" w:cs="Symbol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oświadcza, że: </w:t>
      </w:r>
    </w:p>
    <w:p w:rsidR="003A0C76" w:rsidRPr="0051787A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> zatrudnia/nie zatrudnia pracowników* na podstawie</w:t>
      </w:r>
      <w:r w:rsidR="00F54256" w:rsidRPr="0051787A">
        <w:rPr>
          <w:rFonts w:eastAsia="Symbol" w:cs="Symbol"/>
          <w:color w:val="000000" w:themeColor="text1"/>
        </w:rPr>
        <w:t xml:space="preserve"> umów cywilnoprawnych (zlecenia, o </w:t>
      </w:r>
      <w:r w:rsidRPr="0051787A">
        <w:rPr>
          <w:rFonts w:eastAsia="Symbol" w:cs="Symbol"/>
          <w:color w:val="000000" w:themeColor="text1"/>
        </w:rPr>
        <w:t>dzieło)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3</w:t>
      </w: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4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6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Integralną częścią niniejszej umowy jest: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Załącznik nr 1</w:t>
      </w:r>
      <w:r w:rsidRPr="0051787A">
        <w:rPr>
          <w:rFonts w:cs="Calibri"/>
          <w:color w:val="000000" w:themeColor="text1"/>
        </w:rPr>
        <w:tab/>
        <w:t>- oferta cenowa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51787A" w:rsidTr="00AB01D4"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9B2EC5" w:rsidRPr="00EE4E73" w:rsidRDefault="009B2EC5" w:rsidP="00792B2F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1BF5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1BF5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8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15"/>
  </w:num>
  <w:num w:numId="4">
    <w:abstractNumId w:val="26"/>
  </w:num>
  <w:num w:numId="5">
    <w:abstractNumId w:val="21"/>
  </w:num>
  <w:num w:numId="6">
    <w:abstractNumId w:val="27"/>
  </w:num>
  <w:num w:numId="7">
    <w:abstractNumId w:val="7"/>
  </w:num>
  <w:num w:numId="8">
    <w:abstractNumId w:val="24"/>
  </w:num>
  <w:num w:numId="9">
    <w:abstractNumId w:val="22"/>
  </w:num>
  <w:num w:numId="10">
    <w:abstractNumId w:val="10"/>
  </w:num>
  <w:num w:numId="11">
    <w:abstractNumId w:val="23"/>
  </w:num>
  <w:num w:numId="12">
    <w:abstractNumId w:val="30"/>
  </w:num>
  <w:num w:numId="13">
    <w:abstractNumId w:val="6"/>
  </w:num>
  <w:num w:numId="14">
    <w:abstractNumId w:val="28"/>
  </w:num>
  <w:num w:numId="15">
    <w:abstractNumId w:val="14"/>
  </w:num>
  <w:num w:numId="16">
    <w:abstractNumId w:val="11"/>
  </w:num>
  <w:num w:numId="17">
    <w:abstractNumId w:val="20"/>
  </w:num>
  <w:num w:numId="18">
    <w:abstractNumId w:val="16"/>
  </w:num>
  <w:num w:numId="19">
    <w:abstractNumId w:val="18"/>
  </w:num>
  <w:num w:numId="20">
    <w:abstractNumId w:val="29"/>
  </w:num>
  <w:num w:numId="21">
    <w:abstractNumId w:val="4"/>
  </w:num>
  <w:num w:numId="22">
    <w:abstractNumId w:val="25"/>
  </w:num>
  <w:num w:numId="23">
    <w:abstractNumId w:val="12"/>
  </w:num>
  <w:num w:numId="24">
    <w:abstractNumId w:val="31"/>
  </w:num>
  <w:num w:numId="25">
    <w:abstractNumId w:val="5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19"/>
  </w:num>
  <w:num w:numId="32">
    <w:abstractNumId w:val="9"/>
  </w:num>
  <w:num w:numId="33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4680F"/>
    <w:rsid w:val="00061CFF"/>
    <w:rsid w:val="00063BE7"/>
    <w:rsid w:val="00070AA7"/>
    <w:rsid w:val="00075E57"/>
    <w:rsid w:val="00080B6B"/>
    <w:rsid w:val="00083EAD"/>
    <w:rsid w:val="000B0774"/>
    <w:rsid w:val="000B37F7"/>
    <w:rsid w:val="000B594A"/>
    <w:rsid w:val="000D304C"/>
    <w:rsid w:val="000D5232"/>
    <w:rsid w:val="000E6E92"/>
    <w:rsid w:val="000F6C68"/>
    <w:rsid w:val="001007B8"/>
    <w:rsid w:val="00105281"/>
    <w:rsid w:val="00113A38"/>
    <w:rsid w:val="00117F84"/>
    <w:rsid w:val="00132B17"/>
    <w:rsid w:val="00137F24"/>
    <w:rsid w:val="00140946"/>
    <w:rsid w:val="00143B62"/>
    <w:rsid w:val="00151D13"/>
    <w:rsid w:val="00155CA9"/>
    <w:rsid w:val="0017170A"/>
    <w:rsid w:val="00174500"/>
    <w:rsid w:val="00176A74"/>
    <w:rsid w:val="00190DA5"/>
    <w:rsid w:val="001B7035"/>
    <w:rsid w:val="001C541C"/>
    <w:rsid w:val="001E1304"/>
    <w:rsid w:val="001E1D32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45A5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3E3"/>
    <w:rsid w:val="003D5712"/>
    <w:rsid w:val="003E5A37"/>
    <w:rsid w:val="003E70D8"/>
    <w:rsid w:val="00406FDA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1BF5"/>
    <w:rsid w:val="004C4DA2"/>
    <w:rsid w:val="004D0403"/>
    <w:rsid w:val="004D339C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B7476"/>
    <w:rsid w:val="005C5710"/>
    <w:rsid w:val="005C794D"/>
    <w:rsid w:val="005D0574"/>
    <w:rsid w:val="005D286D"/>
    <w:rsid w:val="005E6111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C53F8"/>
    <w:rsid w:val="006D18A8"/>
    <w:rsid w:val="006D29BC"/>
    <w:rsid w:val="00704F3E"/>
    <w:rsid w:val="00707D06"/>
    <w:rsid w:val="00707DC2"/>
    <w:rsid w:val="007101CD"/>
    <w:rsid w:val="00711E30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0184"/>
    <w:rsid w:val="007D14EA"/>
    <w:rsid w:val="00801080"/>
    <w:rsid w:val="00802F36"/>
    <w:rsid w:val="00803532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E5AF7"/>
    <w:rsid w:val="008F455D"/>
    <w:rsid w:val="008F5B74"/>
    <w:rsid w:val="00900EE9"/>
    <w:rsid w:val="00903093"/>
    <w:rsid w:val="00907D43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4F09"/>
    <w:rsid w:val="00A573CB"/>
    <w:rsid w:val="00A65BEF"/>
    <w:rsid w:val="00A736CB"/>
    <w:rsid w:val="00A810CE"/>
    <w:rsid w:val="00A85286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1CE"/>
    <w:rsid w:val="00B54345"/>
    <w:rsid w:val="00B56129"/>
    <w:rsid w:val="00B84236"/>
    <w:rsid w:val="00BA0B83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A0497"/>
    <w:rsid w:val="00CA41E8"/>
    <w:rsid w:val="00CA56C2"/>
    <w:rsid w:val="00CA677A"/>
    <w:rsid w:val="00CC19F5"/>
    <w:rsid w:val="00CD2E44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302D"/>
    <w:rsid w:val="00E448B9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F950EA-5489-480E-A529-AF0A596D6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52889-0B52-42DE-B541-AAC822E0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9</Pages>
  <Words>2744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19173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40</cp:revision>
  <cp:lastPrinted>2019-02-14T08:39:00Z</cp:lastPrinted>
  <dcterms:created xsi:type="dcterms:W3CDTF">2019-02-11T19:01:00Z</dcterms:created>
  <dcterms:modified xsi:type="dcterms:W3CDTF">2019-06-10T11:27:00Z</dcterms:modified>
</cp:coreProperties>
</file>